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7B73" w14:textId="4940D762" w:rsidR="00803F59" w:rsidRPr="003D6E4A" w:rsidRDefault="00803F59" w:rsidP="00803F59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655DE1">
        <w:rPr>
          <w:rFonts w:ascii="Tahoma" w:eastAsia="Calibri" w:hAnsi="Tahoma" w:cs="Tahoma"/>
          <w:kern w:val="0"/>
          <w:szCs w:val="22"/>
          <w:lang w:eastAsia="en-US"/>
        </w:rPr>
        <w:t>0</w:t>
      </w:r>
      <w:r>
        <w:rPr>
          <w:rFonts w:ascii="Tahoma" w:eastAsia="Calibri" w:hAnsi="Tahoma" w:cs="Tahoma"/>
          <w:kern w:val="0"/>
          <w:szCs w:val="22"/>
          <w:lang w:eastAsia="en-US"/>
        </w:rPr>
        <w:t>2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655DE1">
        <w:rPr>
          <w:rFonts w:ascii="Tahoma" w:eastAsia="Calibri" w:hAnsi="Tahoma" w:cs="Tahoma"/>
          <w:kern w:val="0"/>
          <w:szCs w:val="22"/>
          <w:lang w:eastAsia="en-US"/>
        </w:rPr>
        <w:t>8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</w:p>
    <w:p w14:paraId="4997DF71" w14:textId="77777777" w:rsidR="00803F59" w:rsidRPr="003D6E4A" w:rsidRDefault="00803F59" w:rsidP="00803F59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6263C4C5" w14:textId="77777777" w:rsidR="00803F59" w:rsidRPr="003D6E4A" w:rsidRDefault="00803F59" w:rsidP="00803F59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2880A7CA" w14:textId="77777777" w:rsidR="00803F59" w:rsidRPr="003D6E4A" w:rsidRDefault="00803F59" w:rsidP="00803F59">
      <w:pPr>
        <w:suppressAutoHyphens w:val="0"/>
        <w:overflowPunct/>
        <w:autoSpaceDE/>
        <w:spacing w:after="12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>Informacja o kwocie, jaką Zamawiający</w:t>
      </w:r>
    </w:p>
    <w:p w14:paraId="6AB1AB46" w14:textId="77777777" w:rsidR="00803F59" w:rsidRPr="003D6E4A" w:rsidRDefault="00803F59" w:rsidP="00803F59">
      <w:pPr>
        <w:suppressAutoHyphens w:val="0"/>
        <w:overflowPunct/>
        <w:autoSpaceDE/>
        <w:spacing w:line="480" w:lineRule="auto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 xml:space="preserve">zamierza przeznaczyć na sfinansowanie zamówienia </w:t>
      </w:r>
    </w:p>
    <w:p w14:paraId="3D0493CA" w14:textId="78BC9659" w:rsidR="00803F59" w:rsidRPr="003D6E4A" w:rsidRDefault="00803F59" w:rsidP="00803F59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  <w:t>postępowania o udzielenie zamówienia publicznego w trybie podstawowym bez możliwości negocjacji na „</w:t>
      </w:r>
      <w:r>
        <w:rPr>
          <w:rFonts w:ascii="Tahoma" w:eastAsia="Calibri" w:hAnsi="Tahoma" w:cs="Tahoma"/>
          <w:kern w:val="0"/>
          <w:szCs w:val="22"/>
          <w:lang w:eastAsia="en-US"/>
        </w:rPr>
        <w:t>Dostawę sprzętu komputerowego w ramach projektu grantowego – GRANTY PPGR”</w:t>
      </w:r>
      <w:r w:rsidR="00655DE1">
        <w:rPr>
          <w:rFonts w:ascii="Tahoma" w:eastAsia="Calibri" w:hAnsi="Tahoma" w:cs="Tahoma"/>
          <w:kern w:val="0"/>
          <w:szCs w:val="22"/>
          <w:lang w:eastAsia="en-US"/>
        </w:rPr>
        <w:t xml:space="preserve"> – II postępowanie</w:t>
      </w:r>
      <w:r>
        <w:rPr>
          <w:rFonts w:ascii="Tahoma" w:eastAsia="Calibri" w:hAnsi="Tahoma" w:cs="Tahoma"/>
          <w:kern w:val="0"/>
          <w:szCs w:val="22"/>
          <w:lang w:eastAsia="en-US"/>
        </w:rPr>
        <w:t>.</w:t>
      </w:r>
    </w:p>
    <w:p w14:paraId="73A693C8" w14:textId="7FD8C3DB" w:rsidR="00803F59" w:rsidRPr="003D6E4A" w:rsidRDefault="00803F59" w:rsidP="00803F59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Zamawiający na podstawie art. 222 ust. 4 ustawy z dnia 11 września 2019r. Prawo zamówień publicznych (t.j. Dz. U. 2021 poz. 1129 ze zm.) informuje, że na sfinansowanie zamówienia pn. </w:t>
      </w:r>
      <w:r>
        <w:rPr>
          <w:rFonts w:ascii="Tahoma" w:eastAsia="Calibri" w:hAnsi="Tahoma" w:cs="Tahoma"/>
          <w:kern w:val="0"/>
          <w:szCs w:val="22"/>
          <w:lang w:eastAsia="en-US"/>
        </w:rPr>
        <w:t>Dostawę sprzętu komputerowego w ramach projektu grantowego – GRANTY PPGR”</w:t>
      </w:r>
      <w:r w:rsidR="00655DE1">
        <w:rPr>
          <w:rFonts w:ascii="Tahoma" w:eastAsia="Calibri" w:hAnsi="Tahoma" w:cs="Tahoma"/>
          <w:kern w:val="0"/>
          <w:szCs w:val="22"/>
          <w:lang w:eastAsia="en-US"/>
        </w:rPr>
        <w:t xml:space="preserve"> – II postępowanie,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zamierza przeznaczyć kwotę w wysokości </w:t>
      </w:r>
      <w:r w:rsidR="002A23FE">
        <w:rPr>
          <w:rFonts w:ascii="Tahoma" w:eastAsia="Calibri" w:hAnsi="Tahoma" w:cs="Tahoma"/>
          <w:kern w:val="0"/>
          <w:szCs w:val="22"/>
          <w:lang w:eastAsia="en-US"/>
        </w:rPr>
        <w:t>12</w:t>
      </w:r>
      <w:r>
        <w:rPr>
          <w:rFonts w:ascii="Tahoma" w:eastAsia="Calibri" w:hAnsi="Tahoma" w:cs="Tahoma"/>
          <w:kern w:val="0"/>
          <w:szCs w:val="22"/>
          <w:lang w:eastAsia="en-US"/>
        </w:rPr>
        <w:t>.500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 zł brutto.</w:t>
      </w:r>
    </w:p>
    <w:p w14:paraId="588052F8" w14:textId="77777777" w:rsidR="00803F59" w:rsidRPr="003D6E4A" w:rsidRDefault="00803F59" w:rsidP="00803F59">
      <w:pPr>
        <w:tabs>
          <w:tab w:val="left" w:pos="70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</w:p>
    <w:p w14:paraId="4DFBE2EA" w14:textId="77777777" w:rsidR="00803F59" w:rsidRPr="000266F0" w:rsidRDefault="00803F59" w:rsidP="00803F59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 w:rsidRPr="003A1FDF">
        <w:rPr>
          <w:rFonts w:ascii="Tahoma" w:hAnsi="Tahoma" w:cs="Tahoma"/>
          <w:b/>
          <w:bCs/>
          <w:iCs/>
        </w:rPr>
        <w:t xml:space="preserve">   </w:t>
      </w:r>
      <w:r>
        <w:rPr>
          <w:rFonts w:ascii="Tahoma" w:hAnsi="Tahoma" w:cs="Tahoma"/>
          <w:b/>
          <w:bCs/>
          <w:i/>
        </w:rPr>
        <w:t xml:space="preserve">Z up. </w:t>
      </w:r>
      <w:r w:rsidRPr="000266F0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0266F0">
        <w:rPr>
          <w:rFonts w:ascii="Tahoma" w:hAnsi="Tahoma" w:cs="Tahoma"/>
          <w:b/>
          <w:bCs/>
          <w:i/>
        </w:rPr>
        <w:t xml:space="preserve"> Gminy Mszana</w:t>
      </w:r>
    </w:p>
    <w:p w14:paraId="533CF749" w14:textId="1BE7B75E" w:rsidR="00803F59" w:rsidRPr="000266F0" w:rsidRDefault="00803F59" w:rsidP="00803F59">
      <w:pPr>
        <w:tabs>
          <w:tab w:val="num" w:pos="540"/>
          <w:tab w:val="left" w:pos="5103"/>
        </w:tabs>
        <w:spacing w:after="240"/>
        <w:ind w:left="4962" w:hanging="20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</w:t>
      </w:r>
      <w:r w:rsidR="000D1A22">
        <w:rPr>
          <w:rFonts w:ascii="Tahoma" w:hAnsi="Tahoma" w:cs="Tahoma"/>
          <w:b/>
          <w:bCs/>
          <w:i/>
        </w:rPr>
        <w:t xml:space="preserve">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>Błażej Tatarczyk</w:t>
      </w:r>
    </w:p>
    <w:p w14:paraId="6C7E3FE4" w14:textId="187EDA40" w:rsidR="00C358D4" w:rsidRPr="00803F59" w:rsidRDefault="00C358D4" w:rsidP="00803F59">
      <w:pPr>
        <w:rPr>
          <w:rFonts w:eastAsia="Lucida Sans Unicode"/>
        </w:rPr>
      </w:pPr>
    </w:p>
    <w:sectPr w:rsidR="00C358D4" w:rsidRPr="00803F59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18E1C" w14:textId="77777777" w:rsidR="005D05CE" w:rsidRDefault="005D05CE" w:rsidP="00DA5839">
      <w:r>
        <w:separator/>
      </w:r>
    </w:p>
  </w:endnote>
  <w:endnote w:type="continuationSeparator" w:id="0">
    <w:p w14:paraId="7E705386" w14:textId="77777777" w:rsidR="005D05CE" w:rsidRDefault="005D05C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6A6CE" w14:textId="77777777" w:rsidR="005D05CE" w:rsidRDefault="005D05CE" w:rsidP="00DA5839">
      <w:r>
        <w:separator/>
      </w:r>
    </w:p>
  </w:footnote>
  <w:footnote w:type="continuationSeparator" w:id="0">
    <w:p w14:paraId="7656A82D" w14:textId="77777777" w:rsidR="005D05CE" w:rsidRDefault="005D05C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7216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110A6B65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655DE1">
      <w:rPr>
        <w:rFonts w:ascii="Tahoma" w:hAnsi="Tahoma" w:cs="Tahoma"/>
      </w:rPr>
      <w:t>2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05CE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DE1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07E93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D4303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2022-08-01T11:13:00Z</dcterms:modified>
</cp:coreProperties>
</file>